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34352DB1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FD36A8">
        <w:rPr>
          <w:rFonts w:ascii="Garamond" w:hAnsi="Garamond"/>
          <w:sz w:val="24"/>
          <w:szCs w:val="24"/>
        </w:rPr>
        <w:t>3</w:t>
      </w:r>
      <w:r w:rsidR="00AD5E45">
        <w:rPr>
          <w:rFonts w:ascii="Garamond" w:hAnsi="Garamond"/>
          <w:sz w:val="24"/>
          <w:szCs w:val="24"/>
        </w:rPr>
        <w:t>6</w:t>
      </w:r>
      <w:r w:rsidRPr="003B7B95">
        <w:rPr>
          <w:rFonts w:ascii="Garamond" w:hAnsi="Garamond"/>
          <w:sz w:val="24"/>
          <w:szCs w:val="24"/>
        </w:rPr>
        <w:t>-202</w:t>
      </w:r>
      <w:r w:rsidR="00FC3338">
        <w:rPr>
          <w:rFonts w:ascii="Garamond" w:hAnsi="Garamond"/>
          <w:sz w:val="24"/>
          <w:szCs w:val="24"/>
        </w:rPr>
        <w:t>2</w:t>
      </w:r>
    </w:p>
    <w:p w14:paraId="734915B7" w14:textId="5FDC4BC8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AD5E45" w:rsidRPr="00AD4F2E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https://zakazky.zcu.cz/contract_display_5449.html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6EFEF9AA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AD5E45">
        <w:rPr>
          <w:rFonts w:ascii="Garamond" w:hAnsi="Garamond" w:cs="Arial"/>
          <w:sz w:val="22"/>
          <w:szCs w:val="22"/>
        </w:rPr>
        <w:t>30</w:t>
      </w:r>
      <w:r w:rsidR="009A621D">
        <w:rPr>
          <w:rFonts w:ascii="Garamond" w:hAnsi="Garamond" w:cs="Arial"/>
          <w:sz w:val="22"/>
          <w:szCs w:val="22"/>
        </w:rPr>
        <w:t>.0</w:t>
      </w:r>
      <w:r w:rsidR="00FD36A8">
        <w:rPr>
          <w:rFonts w:ascii="Garamond" w:hAnsi="Garamond" w:cs="Arial"/>
          <w:sz w:val="22"/>
          <w:szCs w:val="22"/>
        </w:rPr>
        <w:t>8</w:t>
      </w:r>
      <w:r w:rsidR="003B7B95">
        <w:rPr>
          <w:rFonts w:ascii="Garamond" w:hAnsi="Garamond" w:cs="Arial"/>
          <w:sz w:val="22"/>
          <w:szCs w:val="22"/>
        </w:rPr>
        <w:t>.202</w:t>
      </w:r>
      <w:r w:rsidR="009A621D">
        <w:rPr>
          <w:rFonts w:ascii="Garamond" w:hAnsi="Garamond" w:cs="Arial"/>
          <w:sz w:val="22"/>
          <w:szCs w:val="22"/>
        </w:rPr>
        <w:t>2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AD5E45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61BD4DA1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32225F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3658139F" w:rsidR="002012BB" w:rsidRPr="0032225F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32225F">
        <w:rPr>
          <w:rFonts w:ascii="Garamond" w:hAnsi="Garamond"/>
          <w:sz w:val="22"/>
          <w:szCs w:val="22"/>
        </w:rPr>
        <w:t xml:space="preserve">označeny </w:t>
      </w:r>
      <w:r w:rsidR="00E53764" w:rsidRPr="0032225F">
        <w:rPr>
          <w:rFonts w:ascii="Garamond" w:hAnsi="Garamond"/>
          <w:sz w:val="22"/>
          <w:szCs w:val="22"/>
        </w:rPr>
        <w:t>„</w:t>
      </w:r>
      <w:r w:rsidRPr="0032225F">
        <w:rPr>
          <w:rFonts w:ascii="Garamond" w:hAnsi="Garamond"/>
          <w:sz w:val="22"/>
          <w:szCs w:val="22"/>
        </w:rPr>
        <w:t>[</w:t>
      </w:r>
      <w:r w:rsidRPr="0032225F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32225F">
        <w:rPr>
          <w:rFonts w:ascii="Garamond" w:hAnsi="Garamond"/>
          <w:sz w:val="22"/>
          <w:szCs w:val="22"/>
        </w:rPr>
        <w:t>]</w:t>
      </w:r>
      <w:r w:rsidR="00E53764" w:rsidRPr="0032225F">
        <w:rPr>
          <w:rFonts w:ascii="Garamond" w:hAnsi="Garamond"/>
          <w:sz w:val="22"/>
          <w:szCs w:val="22"/>
        </w:rPr>
        <w:t>“</w:t>
      </w:r>
      <w:r w:rsidRPr="0032225F">
        <w:rPr>
          <w:rFonts w:ascii="Garamond" w:hAnsi="Garamond" w:cs="Arial"/>
          <w:sz w:val="22"/>
          <w:szCs w:val="22"/>
        </w:rPr>
        <w:t>.</w:t>
      </w:r>
    </w:p>
    <w:p w14:paraId="6BF59772" w14:textId="0A6D681F" w:rsidR="0032225F" w:rsidRPr="0032225F" w:rsidRDefault="0032225F" w:rsidP="0032225F">
      <w:pPr>
        <w:pStyle w:val="Odstavec"/>
        <w:numPr>
          <w:ilvl w:val="1"/>
          <w:numId w:val="19"/>
        </w:numPr>
        <w:spacing w:before="120" w:after="120"/>
        <w:ind w:hanging="502"/>
        <w:textAlignment w:val="auto"/>
        <w:rPr>
          <w:rFonts w:ascii="Garamond" w:hAnsi="Garamond" w:cs="Arial"/>
          <w:sz w:val="22"/>
          <w:szCs w:val="22"/>
        </w:rPr>
      </w:pPr>
      <w:r w:rsidRPr="0032225F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32225F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32225F">
        <w:rPr>
          <w:rFonts w:ascii="Garamond" w:hAnsi="Garamond" w:cs="Arial"/>
          <w:sz w:val="22"/>
          <w:szCs w:val="22"/>
          <w:highlight w:val="yellow"/>
        </w:rPr>
        <w:t>žlutě</w:t>
      </w:r>
      <w:r w:rsidRPr="0032225F">
        <w:rPr>
          <w:rFonts w:ascii="Garamond" w:hAnsi="Garamond" w:cs="Arial"/>
          <w:sz w:val="22"/>
          <w:szCs w:val="22"/>
        </w:rPr>
        <w:t xml:space="preserve"> zvýrazněna</w:t>
      </w:r>
      <w:r w:rsidRPr="0032225F">
        <w:rPr>
          <w:rFonts w:ascii="Garamond" w:hAnsi="Garamond"/>
          <w:sz w:val="22"/>
          <w:szCs w:val="22"/>
        </w:rPr>
        <w:t xml:space="preserve">. </w:t>
      </w:r>
      <w:r w:rsidRPr="0032225F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32225F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DB3002" w14:textId="77777777" w:rsidR="0014011C" w:rsidRDefault="0014011C" w:rsidP="00795AAC">
      <w:r>
        <w:separator/>
      </w:r>
    </w:p>
  </w:endnote>
  <w:endnote w:type="continuationSeparator" w:id="0">
    <w:p w14:paraId="351867C4" w14:textId="77777777" w:rsidR="0014011C" w:rsidRDefault="0014011C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086B9" w14:textId="77777777" w:rsidR="0014011C" w:rsidRDefault="0014011C" w:rsidP="00795AAC">
      <w:r>
        <w:separator/>
      </w:r>
    </w:p>
  </w:footnote>
  <w:footnote w:type="continuationSeparator" w:id="0">
    <w:p w14:paraId="5FE438F8" w14:textId="77777777" w:rsidR="0014011C" w:rsidRDefault="0014011C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 w:numId="34">
    <w:abstractNumId w:val="3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165"/>
    <w:rsid w:val="00010F75"/>
    <w:rsid w:val="00012D96"/>
    <w:rsid w:val="0001621D"/>
    <w:rsid w:val="00021C66"/>
    <w:rsid w:val="000258BA"/>
    <w:rsid w:val="00030C68"/>
    <w:rsid w:val="00035AA2"/>
    <w:rsid w:val="00037445"/>
    <w:rsid w:val="00040590"/>
    <w:rsid w:val="0005573E"/>
    <w:rsid w:val="00055C16"/>
    <w:rsid w:val="00063898"/>
    <w:rsid w:val="000640AD"/>
    <w:rsid w:val="00066D05"/>
    <w:rsid w:val="00072B7B"/>
    <w:rsid w:val="0007506D"/>
    <w:rsid w:val="00076370"/>
    <w:rsid w:val="0007693F"/>
    <w:rsid w:val="00083C37"/>
    <w:rsid w:val="00086AE4"/>
    <w:rsid w:val="000909A0"/>
    <w:rsid w:val="00092787"/>
    <w:rsid w:val="00093908"/>
    <w:rsid w:val="00095E03"/>
    <w:rsid w:val="000A4564"/>
    <w:rsid w:val="000A5773"/>
    <w:rsid w:val="000A5E08"/>
    <w:rsid w:val="000C57C5"/>
    <w:rsid w:val="000D01FD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011C"/>
    <w:rsid w:val="00141377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76968"/>
    <w:rsid w:val="00183086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35B9F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3CA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E6D7C"/>
    <w:rsid w:val="002F419F"/>
    <w:rsid w:val="002F78C7"/>
    <w:rsid w:val="003024B8"/>
    <w:rsid w:val="003032AC"/>
    <w:rsid w:val="00304A60"/>
    <w:rsid w:val="00305BB0"/>
    <w:rsid w:val="003063D6"/>
    <w:rsid w:val="0031024E"/>
    <w:rsid w:val="00311988"/>
    <w:rsid w:val="003126EA"/>
    <w:rsid w:val="00313A37"/>
    <w:rsid w:val="00320779"/>
    <w:rsid w:val="0032225F"/>
    <w:rsid w:val="00323AA2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97CAB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203"/>
    <w:rsid w:val="004059B7"/>
    <w:rsid w:val="00406F62"/>
    <w:rsid w:val="00407E01"/>
    <w:rsid w:val="00420073"/>
    <w:rsid w:val="00423A32"/>
    <w:rsid w:val="00425FD2"/>
    <w:rsid w:val="00426343"/>
    <w:rsid w:val="004376D6"/>
    <w:rsid w:val="004400E1"/>
    <w:rsid w:val="0044369F"/>
    <w:rsid w:val="00444CDE"/>
    <w:rsid w:val="004479AE"/>
    <w:rsid w:val="00452E4D"/>
    <w:rsid w:val="00454450"/>
    <w:rsid w:val="004576B0"/>
    <w:rsid w:val="004605D0"/>
    <w:rsid w:val="00475615"/>
    <w:rsid w:val="0047677F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B7E06"/>
    <w:rsid w:val="004C0CED"/>
    <w:rsid w:val="004D005B"/>
    <w:rsid w:val="004D1497"/>
    <w:rsid w:val="004D5164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0531"/>
    <w:rsid w:val="0055137A"/>
    <w:rsid w:val="00554C53"/>
    <w:rsid w:val="00571557"/>
    <w:rsid w:val="00591CE0"/>
    <w:rsid w:val="00592FF9"/>
    <w:rsid w:val="00594070"/>
    <w:rsid w:val="005A032C"/>
    <w:rsid w:val="005A575C"/>
    <w:rsid w:val="005B0DE0"/>
    <w:rsid w:val="005C01F9"/>
    <w:rsid w:val="005C04A0"/>
    <w:rsid w:val="005C1411"/>
    <w:rsid w:val="005C1E8D"/>
    <w:rsid w:val="005D06B7"/>
    <w:rsid w:val="005E1AA8"/>
    <w:rsid w:val="005E393E"/>
    <w:rsid w:val="005E599C"/>
    <w:rsid w:val="0060771B"/>
    <w:rsid w:val="006135F9"/>
    <w:rsid w:val="006168A1"/>
    <w:rsid w:val="00617021"/>
    <w:rsid w:val="0063284D"/>
    <w:rsid w:val="00641634"/>
    <w:rsid w:val="00641C45"/>
    <w:rsid w:val="0064432C"/>
    <w:rsid w:val="00646C1D"/>
    <w:rsid w:val="00646EF9"/>
    <w:rsid w:val="006479AD"/>
    <w:rsid w:val="006504FE"/>
    <w:rsid w:val="00650FC7"/>
    <w:rsid w:val="0065304C"/>
    <w:rsid w:val="00653C27"/>
    <w:rsid w:val="00654FEE"/>
    <w:rsid w:val="006579BB"/>
    <w:rsid w:val="006619C8"/>
    <w:rsid w:val="00664292"/>
    <w:rsid w:val="0066787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E2B31"/>
    <w:rsid w:val="006F2316"/>
    <w:rsid w:val="006F3867"/>
    <w:rsid w:val="006F7426"/>
    <w:rsid w:val="0070420C"/>
    <w:rsid w:val="0070545A"/>
    <w:rsid w:val="00710999"/>
    <w:rsid w:val="0072046A"/>
    <w:rsid w:val="007238B3"/>
    <w:rsid w:val="0072481F"/>
    <w:rsid w:val="007306BC"/>
    <w:rsid w:val="00730B83"/>
    <w:rsid w:val="00735FBF"/>
    <w:rsid w:val="007379B2"/>
    <w:rsid w:val="00737A36"/>
    <w:rsid w:val="00743B7D"/>
    <w:rsid w:val="00754BF3"/>
    <w:rsid w:val="00757EB6"/>
    <w:rsid w:val="00763198"/>
    <w:rsid w:val="007706A8"/>
    <w:rsid w:val="00780026"/>
    <w:rsid w:val="007868D5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454F3"/>
    <w:rsid w:val="00854B10"/>
    <w:rsid w:val="00857883"/>
    <w:rsid w:val="0086327C"/>
    <w:rsid w:val="00865866"/>
    <w:rsid w:val="00865A0C"/>
    <w:rsid w:val="0087625A"/>
    <w:rsid w:val="008765A4"/>
    <w:rsid w:val="0088068A"/>
    <w:rsid w:val="00880881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0A23"/>
    <w:rsid w:val="009162DD"/>
    <w:rsid w:val="00917EE9"/>
    <w:rsid w:val="00924ABD"/>
    <w:rsid w:val="009278FA"/>
    <w:rsid w:val="00931CC1"/>
    <w:rsid w:val="00935123"/>
    <w:rsid w:val="00942A6B"/>
    <w:rsid w:val="009431F2"/>
    <w:rsid w:val="00945C56"/>
    <w:rsid w:val="00951939"/>
    <w:rsid w:val="009537A4"/>
    <w:rsid w:val="0095532A"/>
    <w:rsid w:val="00956D28"/>
    <w:rsid w:val="0096036A"/>
    <w:rsid w:val="00961369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21D"/>
    <w:rsid w:val="009A6752"/>
    <w:rsid w:val="009A6759"/>
    <w:rsid w:val="009A6DB1"/>
    <w:rsid w:val="009B6EFD"/>
    <w:rsid w:val="009C54E9"/>
    <w:rsid w:val="009D192E"/>
    <w:rsid w:val="009D41CD"/>
    <w:rsid w:val="009D4DDF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23E"/>
    <w:rsid w:val="00A30E5C"/>
    <w:rsid w:val="00A36CC3"/>
    <w:rsid w:val="00A41C59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B1BAB"/>
    <w:rsid w:val="00AB437F"/>
    <w:rsid w:val="00AC352C"/>
    <w:rsid w:val="00AC487C"/>
    <w:rsid w:val="00AC534A"/>
    <w:rsid w:val="00AC5408"/>
    <w:rsid w:val="00AC56B9"/>
    <w:rsid w:val="00AD5E45"/>
    <w:rsid w:val="00AD69FB"/>
    <w:rsid w:val="00AE1686"/>
    <w:rsid w:val="00AE46B1"/>
    <w:rsid w:val="00AE5B0B"/>
    <w:rsid w:val="00AE67B7"/>
    <w:rsid w:val="00AE6DAB"/>
    <w:rsid w:val="00AF315D"/>
    <w:rsid w:val="00AF6A38"/>
    <w:rsid w:val="00B0184B"/>
    <w:rsid w:val="00B02193"/>
    <w:rsid w:val="00B073BF"/>
    <w:rsid w:val="00B12B58"/>
    <w:rsid w:val="00B15953"/>
    <w:rsid w:val="00B16994"/>
    <w:rsid w:val="00B22D5E"/>
    <w:rsid w:val="00B25E4B"/>
    <w:rsid w:val="00B31681"/>
    <w:rsid w:val="00B35FCD"/>
    <w:rsid w:val="00B413B9"/>
    <w:rsid w:val="00B436AB"/>
    <w:rsid w:val="00B45FBB"/>
    <w:rsid w:val="00B507B9"/>
    <w:rsid w:val="00B51BD2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D447D"/>
    <w:rsid w:val="00BE05AE"/>
    <w:rsid w:val="00BE0E20"/>
    <w:rsid w:val="00BF071C"/>
    <w:rsid w:val="00BF1010"/>
    <w:rsid w:val="00BF36E9"/>
    <w:rsid w:val="00C02C63"/>
    <w:rsid w:val="00C03A55"/>
    <w:rsid w:val="00C11970"/>
    <w:rsid w:val="00C1575F"/>
    <w:rsid w:val="00C232BE"/>
    <w:rsid w:val="00C27316"/>
    <w:rsid w:val="00C310DC"/>
    <w:rsid w:val="00C31F1D"/>
    <w:rsid w:val="00C3468C"/>
    <w:rsid w:val="00C45272"/>
    <w:rsid w:val="00C47B6A"/>
    <w:rsid w:val="00C633E2"/>
    <w:rsid w:val="00C667B7"/>
    <w:rsid w:val="00C74455"/>
    <w:rsid w:val="00C807E5"/>
    <w:rsid w:val="00C83394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0F47"/>
    <w:rsid w:val="00CA19DD"/>
    <w:rsid w:val="00CA4359"/>
    <w:rsid w:val="00CA4653"/>
    <w:rsid w:val="00CA5C46"/>
    <w:rsid w:val="00CB7D25"/>
    <w:rsid w:val="00CC2565"/>
    <w:rsid w:val="00CC4595"/>
    <w:rsid w:val="00CC5395"/>
    <w:rsid w:val="00CC78B6"/>
    <w:rsid w:val="00CD26D8"/>
    <w:rsid w:val="00CD3643"/>
    <w:rsid w:val="00CE0C1A"/>
    <w:rsid w:val="00CE4CD1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15FA6"/>
    <w:rsid w:val="00D31A32"/>
    <w:rsid w:val="00D33A74"/>
    <w:rsid w:val="00D35563"/>
    <w:rsid w:val="00D43D0D"/>
    <w:rsid w:val="00D452F8"/>
    <w:rsid w:val="00D47794"/>
    <w:rsid w:val="00D555A3"/>
    <w:rsid w:val="00D55A45"/>
    <w:rsid w:val="00D57265"/>
    <w:rsid w:val="00D602A9"/>
    <w:rsid w:val="00D603C8"/>
    <w:rsid w:val="00D64A33"/>
    <w:rsid w:val="00D72905"/>
    <w:rsid w:val="00D74B6E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D7FF4"/>
    <w:rsid w:val="00DE1BD2"/>
    <w:rsid w:val="00DE4940"/>
    <w:rsid w:val="00DF16B0"/>
    <w:rsid w:val="00DF3053"/>
    <w:rsid w:val="00E01B4D"/>
    <w:rsid w:val="00E12432"/>
    <w:rsid w:val="00E1325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3338"/>
    <w:rsid w:val="00FC51AF"/>
    <w:rsid w:val="00FC580B"/>
    <w:rsid w:val="00FD2DC7"/>
    <w:rsid w:val="00FD36A8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449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6WJnu1YGJbruMofJAvDyknBWJp7YOofrMa+A6zTr+OA=</DigestValue>
    </Reference>
    <Reference Type="http://www.w3.org/2000/09/xmldsig#Object" URI="#idOfficeObject">
      <DigestMethod Algorithm="http://www.w3.org/2001/04/xmlenc#sha256"/>
      <DigestValue>NfRCSLA5yILgXpyV0/xPhmDfsBKk5xKkwQ+liBqvyEg=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zfCV0fxy42SYynyaAOaoHJbOXrloycDL+HVvgK+fnlg=</DigestValue>
    </Reference>
  </SignedInfo>
  <SignatureValue>gx+laPLfZkpBKQ/VmbMLZ6ip61Kod21ZYa8JFw63bSABY4LlZuKH64cIkk6efSxtf9f6Amy9HVRk
E6vjLABALdO4dGx8z74EF2dMWVEBhjGPm1vxlVXJv4iG2dPOqPdQ7wAlRq8c7Xxliq6UnUISNmoq
zAKu09QPYvt+fDIGKz3RNrifdHDZ2yBljCaTuS6hpt2qYMhawDY3NVoifm+7DeimQT8D32vtNC+D
dZ/9fwtSRHxZjj20d+SqEGP605qf4AfLC1ObldJviGm1X+BH+28bBsbzsjz0iGavoN+HCEYOZEJj
YdvP/SY75y0Kpr8/tNWtTHYg4SRymFUJMa/riw==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</Transform>
          <Transform Algorithm="http://www.w3.org/TR/2001/REC-xml-c14n-20010315"/>
        </Transforms>
        <DigestMethod Algorithm="http://www.w3.org/2001/04/xmlenc#sha256"/>
        <DigestValue>AtYrGlVCtOeIqGktDxefn9cnTokDhj+VDJFjv277xaQ=</DigestValue>
      </Reference>
      <Reference URI="/word/document.xml?ContentType=application/vnd.openxmlformats-officedocument.wordprocessingml.document.main+xml">
        <DigestMethod Algorithm="http://www.w3.org/2001/04/xmlenc#sha256"/>
        <DigestValue>CYlVOfdV9a27XjFdtlzG3n6LXbRdPVLgfgnXfXuZWC4=</DigestValue>
      </Reference>
      <Reference URI="/word/endnotes.xml?ContentType=application/vnd.openxmlformats-officedocument.wordprocessingml.endnotes+xml">
        <DigestMethod Algorithm="http://www.w3.org/2001/04/xmlenc#sha256"/>
        <DigestValue>0CnuHmsocABOCD4puhKqgXIdQWOe3iPntk764ebxX/Q=</DigestValue>
      </Reference>
      <Reference URI="/word/fontTable.xml?ContentType=application/vnd.openxmlformats-officedocument.wordprocessingml.fontTable+xml">
        <DigestMethod Algorithm="http://www.w3.org/2001/04/xmlenc#sha256"/>
        <DigestValue>kea1KVnfv6sWrrILH5uwOjjQw8mLb4L02Z0e9s3mqQQ=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vEzukksic90rdxoNmFy1AmLBQJ19JlhTLqi8sUn39hY=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ih7d0GP0QnmeSSBlnEiNsdtOnbtwAPL3Tz2hGiJjHuI=</DigestValue>
      </Reference>
      <Reference URI="/word/settings.xml?ContentType=application/vnd.openxmlformats-officedocument.wordprocessingml.settings+xml">
        <DigestMethod Algorithm="http://www.w3.org/2001/04/xmlenc#sha256"/>
        <DigestValue>i+7gn15iWXjCRk5P5N2AsTo2rbumMeIlGMzD9EHq88U=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tQ28o0faxGFEbT25SwSO4pzfm+f5qXFGNbc7D6LX5Yo=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2022-08-18T08:08:02Z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16.0.10389/14</OfficeVersion>
          <ApplicationVersion>16.0.10389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2022-08-18T08:08:02Z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89B67B-3149-426A-B309-C6C323817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5</Pages>
  <Words>2168</Words>
  <Characters>12795</Characters>
  <Application>Microsoft Office Word</Application>
  <DocSecurity>0</DocSecurity>
  <Lines>106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45</cp:revision>
  <cp:lastPrinted>2018-08-08T13:48:00Z</cp:lastPrinted>
  <dcterms:created xsi:type="dcterms:W3CDTF">2021-09-20T07:59:00Z</dcterms:created>
  <dcterms:modified xsi:type="dcterms:W3CDTF">2022-08-18T08:07:00Z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